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D9F9A" w14:textId="77777777"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A22913">
        <w:rPr>
          <w:rFonts w:ascii="Tahoma" w:hAnsi="Tahoma" w:cs="Tahoma"/>
          <w:b/>
          <w:bCs/>
        </w:rPr>
        <w:t>2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3B80CCBC" w14:textId="77777777" w:rsidR="00816D47" w:rsidRPr="00816D47" w:rsidRDefault="00816D47" w:rsidP="004728E0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573B1074" w14:textId="77777777" w:rsidR="00816D47" w:rsidRPr="00816D47" w:rsidRDefault="00816D47" w:rsidP="00816D47">
      <w:pPr>
        <w:pStyle w:val="Nagwek5"/>
      </w:pPr>
      <w:r w:rsidRPr="00816D47">
        <w:t>I.</w:t>
      </w:r>
    </w:p>
    <w:p w14:paraId="0FF308E9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79A99328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797F4E6D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23F0B731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64B0958F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65668915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29A5C751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7DC3C5A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37041EF0" w14:textId="77777777" w:rsidR="00816D47" w:rsidRPr="006D48E0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6D48E0">
        <w:rPr>
          <w:rFonts w:ascii="Tahoma" w:hAnsi="Tahoma" w:cs="Tahoma"/>
          <w:sz w:val="16"/>
          <w:szCs w:val="16"/>
        </w:rPr>
        <w:t>NIP, REGON</w:t>
      </w:r>
    </w:p>
    <w:p w14:paraId="3423B9A6" w14:textId="77777777" w:rsidR="00816D47" w:rsidRPr="006D48E0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5995F4B0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r>
        <w:rPr>
          <w:rFonts w:ascii="Tahoma" w:hAnsi="Tahoma" w:cs="Tahoma"/>
          <w:sz w:val="16"/>
          <w:szCs w:val="16"/>
          <w:lang w:val="en-US"/>
        </w:rPr>
        <w:t xml:space="preserve">adres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68D8E68A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64113DD5" w14:textId="2A1AAB64" w:rsidR="00816D47" w:rsidRPr="00C8720D" w:rsidRDefault="00816D47" w:rsidP="005F2424">
      <w:pPr>
        <w:tabs>
          <w:tab w:val="left" w:pos="6580"/>
        </w:tabs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r w:rsidRPr="00C8720D">
        <w:rPr>
          <w:rFonts w:ascii="Tahoma" w:hAnsi="Tahoma" w:cs="Tahoma"/>
          <w:sz w:val="16"/>
          <w:szCs w:val="16"/>
          <w:lang w:val="en-US"/>
        </w:rPr>
        <w:t>tel:</w:t>
      </w:r>
      <w:r w:rsidR="005F2424">
        <w:rPr>
          <w:rFonts w:ascii="Tahoma" w:hAnsi="Tahoma" w:cs="Tahoma"/>
          <w:sz w:val="16"/>
          <w:szCs w:val="16"/>
          <w:lang w:val="en-US"/>
        </w:rPr>
        <w:tab/>
      </w:r>
    </w:p>
    <w:p w14:paraId="047DFE55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7092B035" w14:textId="28D63B78" w:rsidR="00233156" w:rsidRPr="008C0A94" w:rsidRDefault="00E549C7" w:rsidP="00204A8D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="00816D47" w:rsidRPr="006858D8">
        <w:rPr>
          <w:rFonts w:ascii="Tahoma" w:hAnsi="Tahoma" w:cs="Tahoma"/>
          <w:bCs/>
        </w:rPr>
        <w:t xml:space="preserve"> na:</w:t>
      </w:r>
      <w:r w:rsidR="00816D47" w:rsidRPr="006858D8">
        <w:rPr>
          <w:rFonts w:ascii="Tahoma" w:hAnsi="Tahoma" w:cs="Tahoma"/>
          <w:b/>
          <w:bCs/>
        </w:rPr>
        <w:t xml:space="preserve"> 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F2424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AB165D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II postępowanie</w:t>
      </w:r>
      <w:r w:rsidR="00816D47" w:rsidRPr="008C0A94">
        <w:rPr>
          <w:rFonts w:ascii="Tahoma" w:hAnsi="Tahoma" w:cs="Tahoma"/>
          <w:b/>
        </w:rPr>
        <w:t xml:space="preserve">, </w:t>
      </w:r>
      <w:r w:rsidR="00816D47" w:rsidRPr="008C0A94">
        <w:rPr>
          <w:rFonts w:ascii="Tahoma" w:hAnsi="Tahoma" w:cs="Tahoma"/>
        </w:rPr>
        <w:t>zgodnie ze specyfikacją warunków zamówienia,</w:t>
      </w:r>
      <w:r w:rsidR="00816D47" w:rsidRPr="008C0A94">
        <w:rPr>
          <w:rFonts w:ascii="Tahoma" w:hAnsi="Tahoma" w:cs="Tahoma"/>
          <w:b/>
        </w:rPr>
        <w:t xml:space="preserve"> </w:t>
      </w:r>
    </w:p>
    <w:p w14:paraId="467EDD56" w14:textId="46911911" w:rsidR="00816D47" w:rsidRDefault="00730456" w:rsidP="00F2505E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oferujemy</w:t>
      </w:r>
      <w:r w:rsidR="00233156" w:rsidRPr="00233156">
        <w:rPr>
          <w:rFonts w:ascii="Tahoma" w:hAnsi="Tahoma" w:cs="Tahoma"/>
        </w:rPr>
        <w:t xml:space="preserve"> </w:t>
      </w:r>
      <w:r w:rsidR="00F2505E">
        <w:rPr>
          <w:rFonts w:ascii="Tahoma" w:hAnsi="Tahoma" w:cs="Tahoma"/>
        </w:rPr>
        <w:t>wykonanie całego przedmiotu zamówienia za cenę:</w:t>
      </w:r>
    </w:p>
    <w:p w14:paraId="0BFDFE4B" w14:textId="77777777" w:rsidR="00F2505E" w:rsidRDefault="00F2505E" w:rsidP="00F2505E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2A1132C1" w14:textId="77777777" w:rsidR="00F2505E" w:rsidRPr="006858D8" w:rsidRDefault="00F2505E" w:rsidP="00F2505E">
      <w:pPr>
        <w:rPr>
          <w:rFonts w:ascii="Tahoma" w:hAnsi="Tahoma" w:cs="Tahoma"/>
          <w:sz w:val="19"/>
          <w:szCs w:val="19"/>
        </w:rPr>
      </w:pPr>
    </w:p>
    <w:p w14:paraId="70D4CFBB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2F322CED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14:paraId="32F23A78" w14:textId="77777777" w:rsidR="00F2505E" w:rsidRDefault="00F2505E" w:rsidP="00F2505E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14:paraId="11B9D42E" w14:textId="77777777" w:rsidR="00F2505E" w:rsidRPr="004D65D9" w:rsidRDefault="00F2505E" w:rsidP="00204A8D">
      <w:pPr>
        <w:pStyle w:val="Tekstpodstawowy"/>
        <w:numPr>
          <w:ilvl w:val="0"/>
          <w:numId w:val="73"/>
        </w:numPr>
        <w:spacing w:before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Kryterium pozacenowe:</w:t>
      </w:r>
    </w:p>
    <w:p w14:paraId="210DA03C" w14:textId="77777777" w:rsidR="00F2505E" w:rsidRPr="00FB2545" w:rsidRDefault="00F2505E" w:rsidP="00F2505E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miesięczny termin gwarancji </w:t>
      </w:r>
    </w:p>
    <w:p w14:paraId="22C8E821" w14:textId="622AC6C2" w:rsidR="00F2505E" w:rsidRPr="009C489F" w:rsidRDefault="00F2505E" w:rsidP="00F2505E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 w:rsidR="000D7BC4"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>. 2.2 rozdziału XI siwz)</w:t>
      </w:r>
    </w:p>
    <w:p w14:paraId="107DF4A9" w14:textId="561E887B" w:rsidR="00F2505E" w:rsidRDefault="00F2505E" w:rsidP="00F2505E">
      <w:pPr>
        <w:spacing w:after="240"/>
        <w:ind w:left="357"/>
        <w:jc w:val="both"/>
        <w:rPr>
          <w:rFonts w:ascii="Tahoma" w:hAnsi="Tahoma" w:cs="Tahoma"/>
          <w:b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>
        <w:rPr>
          <w:rFonts w:ascii="Tahoma" w:hAnsi="Tahoma" w:cs="Tahoma"/>
          <w:i/>
          <w:sz w:val="16"/>
          <w:szCs w:val="16"/>
        </w:rPr>
        <w:br/>
      </w:r>
      <w:r w:rsidRPr="007611DF">
        <w:rPr>
          <w:rFonts w:ascii="Tahoma" w:hAnsi="Tahoma" w:cs="Tahoma"/>
          <w:i/>
          <w:sz w:val="16"/>
          <w:szCs w:val="16"/>
        </w:rPr>
        <w:t>(</w:t>
      </w:r>
      <w:r w:rsidR="008A16E4">
        <w:rPr>
          <w:rFonts w:ascii="Tahoma" w:hAnsi="Tahoma" w:cs="Tahoma"/>
          <w:i/>
          <w:sz w:val="16"/>
          <w:szCs w:val="16"/>
        </w:rPr>
        <w:t>60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</w:t>
      </w:r>
      <w:r>
        <w:rPr>
          <w:rFonts w:ascii="Tahoma" w:hAnsi="Tahoma" w:cs="Tahoma"/>
          <w:i/>
          <w:sz w:val="16"/>
          <w:szCs w:val="16"/>
        </w:rPr>
        <w:t>226</w:t>
      </w:r>
      <w:r w:rsidRPr="007611DF">
        <w:rPr>
          <w:rFonts w:ascii="Tahoma" w:hAnsi="Tahoma" w:cs="Tahoma"/>
          <w:i/>
          <w:sz w:val="16"/>
          <w:szCs w:val="16"/>
        </w:rPr>
        <w:t xml:space="preserve"> ust. 1 pkt.</w:t>
      </w:r>
      <w:r>
        <w:rPr>
          <w:rFonts w:ascii="Tahoma" w:hAnsi="Tahoma" w:cs="Tahoma"/>
          <w:i/>
          <w:sz w:val="16"/>
          <w:szCs w:val="16"/>
        </w:rPr>
        <w:t xml:space="preserve"> 5</w:t>
      </w:r>
      <w:r w:rsidRPr="007611DF">
        <w:rPr>
          <w:rFonts w:ascii="Tahoma" w:hAnsi="Tahoma" w:cs="Tahoma"/>
          <w:i/>
          <w:sz w:val="16"/>
          <w:szCs w:val="16"/>
        </w:rPr>
        <w:t xml:space="preserve"> ustawy Pzp. Jeżeli wykonawca zadeklaruje okres gwarancji powyżej określonego maksimum (tj.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="008A16E4">
        <w:rPr>
          <w:rFonts w:ascii="Tahoma" w:hAnsi="Tahoma" w:cs="Tahoma"/>
          <w:i/>
          <w:sz w:val="16"/>
          <w:szCs w:val="16"/>
        </w:rPr>
        <w:t>84</w:t>
      </w:r>
      <w:r>
        <w:rPr>
          <w:rFonts w:ascii="Tahoma" w:hAnsi="Tahoma" w:cs="Tahoma"/>
          <w:i/>
          <w:sz w:val="16"/>
          <w:szCs w:val="16"/>
        </w:rPr>
        <w:t xml:space="preserve"> miesi</w:t>
      </w:r>
      <w:r w:rsidR="008A16E4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7575AD">
        <w:rPr>
          <w:rFonts w:ascii="Tahoma" w:hAnsi="Tahoma" w:cs="Tahoma"/>
          <w:i/>
          <w:sz w:val="16"/>
          <w:szCs w:val="16"/>
        </w:rPr>
        <w:t>8</w:t>
      </w:r>
      <w:r w:rsidR="008A16E4">
        <w:rPr>
          <w:rFonts w:ascii="Tahoma" w:hAnsi="Tahoma" w:cs="Tahoma"/>
          <w:i/>
          <w:sz w:val="16"/>
          <w:szCs w:val="16"/>
        </w:rPr>
        <w:t>4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 w:rsidR="008A16E4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  <w:r w:rsidRPr="00FF05BE">
        <w:rPr>
          <w:rFonts w:ascii="Tahoma" w:hAnsi="Tahoma" w:cs="Tahoma"/>
          <w:b/>
          <w:sz w:val="16"/>
          <w:szCs w:val="16"/>
        </w:rPr>
        <w:t xml:space="preserve"> </w:t>
      </w:r>
    </w:p>
    <w:p w14:paraId="4B1FB37D" w14:textId="7B617400" w:rsidR="00816D47" w:rsidRPr="00A10C89" w:rsidRDefault="00816D47" w:rsidP="00204A8D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 w:rsidR="0017557F">
        <w:rPr>
          <w:rFonts w:ascii="Tahoma" w:hAnsi="Tahoma" w:cs="Tahoma"/>
          <w:sz w:val="20"/>
          <w:szCs w:val="20"/>
        </w:rPr>
        <w:t xml:space="preserve"> (</w:t>
      </w:r>
      <w:r w:rsidR="00A22913">
        <w:rPr>
          <w:rFonts w:ascii="Tahoma" w:hAnsi="Tahoma" w:cs="Tahoma"/>
          <w:sz w:val="20"/>
          <w:szCs w:val="20"/>
        </w:rPr>
        <w:t xml:space="preserve">w przypadku, gdy dotyczy - </w:t>
      </w:r>
      <w:r w:rsidR="0017557F">
        <w:rPr>
          <w:rFonts w:ascii="Tahoma" w:hAnsi="Tahoma" w:cs="Tahoma"/>
          <w:sz w:val="20"/>
          <w:szCs w:val="20"/>
        </w:rPr>
        <w:t>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1A358FD0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13DAEA65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505ED146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08F4730" w14:textId="3B272F7F" w:rsidR="00816D47" w:rsidRPr="006858D8" w:rsidRDefault="00816D47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r w:rsidR="00B779ED">
        <w:rPr>
          <w:rFonts w:ascii="Tahoma" w:hAnsi="Tahoma" w:cs="Tahoma"/>
          <w:i/>
          <w:sz w:val="16"/>
          <w:szCs w:val="16"/>
        </w:rPr>
        <w:t xml:space="preserve">ust. </w:t>
      </w:r>
      <w:r w:rsidR="008A16E4">
        <w:rPr>
          <w:rFonts w:ascii="Tahoma" w:hAnsi="Tahoma" w:cs="Tahoma"/>
          <w:i/>
          <w:sz w:val="16"/>
          <w:szCs w:val="16"/>
        </w:rPr>
        <w:t>7</w:t>
      </w:r>
      <w:r w:rsidR="00B779ED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rozdziału X swz)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73AAF7B1" w14:textId="77777777" w:rsidR="00816D47" w:rsidRPr="00816D47" w:rsidRDefault="00816D47" w:rsidP="00816D47">
      <w:pPr>
        <w:pStyle w:val="Nagwek5"/>
      </w:pPr>
      <w:r w:rsidRPr="00816D47">
        <w:rPr>
          <w:rStyle w:val="Nagwek5Znak"/>
          <w:b/>
        </w:rPr>
        <w:t>III</w:t>
      </w:r>
      <w:r w:rsidRPr="00816D47">
        <w:t>.</w:t>
      </w:r>
    </w:p>
    <w:p w14:paraId="00ED39CA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27CEB0DC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3F639D6C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lastRenderedPageBreak/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6B9B11BC" w14:textId="6C5D9AB3" w:rsidR="00816D47" w:rsidRPr="00B46504" w:rsidRDefault="00816D47" w:rsidP="00204A8D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5F242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</w:t>
      </w:r>
      <w:r w:rsidR="002E2134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 w:rsidR="00E47B70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miesięcy</w:t>
      </w:r>
      <w:r w:rsidR="004153DC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od dnia podpisania</w:t>
      </w:r>
      <w:r w:rsidR="004153D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umowy.</w:t>
      </w:r>
    </w:p>
    <w:p w14:paraId="37044532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39DF5838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 w:rsidR="009F072D"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48483A01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15E61427" w14:textId="77777777" w:rsidR="002A0F33" w:rsidRDefault="002A0F33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Oświadczamy, że zapoznaliśmy się z klauzulą informacyjną w pkt 5 rozdziału I swz.</w:t>
      </w:r>
    </w:p>
    <w:p w14:paraId="369FE333" w14:textId="77777777" w:rsid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2EDBFCDC" w14:textId="77777777" w:rsidR="00816D47" w:rsidRP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48805BE3" w14:textId="77777777" w:rsidR="00816D47" w:rsidRPr="00A60DDB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7F51F6BE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0673CAB7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23349357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330547AC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6C9B6DD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21D2DC6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315F2853" w14:textId="77777777" w:rsidR="00816D47" w:rsidRPr="00816D47" w:rsidRDefault="00816D47" w:rsidP="00816D47">
      <w:pPr>
        <w:pStyle w:val="Nagwek5"/>
      </w:pPr>
      <w:r w:rsidRPr="00816D47">
        <w:t>IV.</w:t>
      </w:r>
    </w:p>
    <w:p w14:paraId="2A9AD31E" w14:textId="77777777" w:rsidR="00816D47" w:rsidRPr="008553F7" w:rsidRDefault="00816D47" w:rsidP="00816D47">
      <w:pPr>
        <w:spacing w:after="24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10A1ED02" w14:textId="77777777"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 w:rsidR="00233156">
        <w:rPr>
          <w:rFonts w:ascii="Tahoma" w:hAnsi="Tahoma" w:cs="Tahoma"/>
        </w:rPr>
        <w:t xml:space="preserve"> na zasobach innych podmiotów</w:t>
      </w:r>
    </w:p>
    <w:p w14:paraId="2F0E27AA" w14:textId="77777777" w:rsidR="00816D47" w:rsidRDefault="00816D47" w:rsidP="00816D47">
      <w:pPr>
        <w:pStyle w:val="Nagwek5"/>
      </w:pPr>
      <w:r>
        <w:t>V.</w:t>
      </w:r>
    </w:p>
    <w:p w14:paraId="4D14789A" w14:textId="77777777" w:rsidR="00816D47" w:rsidRPr="006858D8" w:rsidRDefault="00816D47" w:rsidP="00816D4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25638F9A" w14:textId="77777777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>następujące części/zakres zamówienia</w:t>
      </w:r>
      <w:r w:rsidR="00233156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7788D0BF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56BD2C5E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325BEB17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0B569C23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4B0A8D5" w14:textId="77777777" w:rsidR="00816D47" w:rsidRPr="006858D8" w:rsidRDefault="00816D47" w:rsidP="00816D47">
      <w:pPr>
        <w:pStyle w:val="Nagwek5"/>
      </w:pPr>
      <w:r>
        <w:t>VI.</w:t>
      </w:r>
    </w:p>
    <w:p w14:paraId="5849BD1B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1FE8AAD3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3BEE175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802A21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58118115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3291E0F7" w14:textId="77777777" w:rsidR="00816D47" w:rsidRDefault="00816D47" w:rsidP="00816D47">
      <w:pPr>
        <w:pStyle w:val="Nagwek5"/>
      </w:pPr>
      <w:r w:rsidRPr="006858D8">
        <w:lastRenderedPageBreak/>
        <w:t>VI</w:t>
      </w:r>
      <w:r>
        <w:t>I</w:t>
      </w:r>
      <w:r w:rsidRPr="006858D8">
        <w:t>.</w:t>
      </w:r>
    </w:p>
    <w:p w14:paraId="21703182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68281088" w14:textId="77777777" w:rsidR="00816D47" w:rsidRPr="00E50506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640F161C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31D00ECF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15D4DE7D" w14:textId="77777777" w:rsidR="00816D47" w:rsidRPr="00816D47" w:rsidRDefault="00816D47" w:rsidP="00204A8D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2268193C" w14:textId="77777777" w:rsidR="00816D47" w:rsidRPr="00816D47" w:rsidRDefault="00816D47" w:rsidP="00204A8D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0E9CD2A4" w14:textId="77777777" w:rsidR="00816D47" w:rsidRDefault="009B6291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 w:rsidR="008C0A94"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poz </w:t>
      </w:r>
      <w:r w:rsidR="008C0A94"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zm) i pozwolą na to przekazane dane identyfikacyjne, oświadczamy, że wyrażamy zgodę na samodzielne pobranie przez Zamawiającego z tych baz danych oświadczeń lub dokumentów dotyczących Wykonawcy składającego ofertę w niniejszym postępowaniu o udzielenie zamówienia. </w:t>
      </w:r>
      <w:r w:rsidR="00816D47"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314987C4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6CEA27CB" w14:textId="77777777" w:rsidR="0095749D" w:rsidRDefault="0095749D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6E057C6C" w14:textId="77777777" w:rsidR="00FD6FD4" w:rsidRPr="00836108" w:rsidRDefault="00FD6FD4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638327CE" w14:textId="77777777" w:rsidR="00816D47" w:rsidRPr="002D72CC" w:rsidRDefault="004728E0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Dokumenty składane wraz z</w:t>
      </w:r>
      <w:r w:rsidR="00816D47"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 xml:space="preserve"> ofert</w:t>
      </w: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ą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(formularzem ofertowym)</w:t>
      </w:r>
      <w:r w:rsidR="00816D47"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399AEB52" w14:textId="77777777" w:rsidR="00181424" w:rsidRPr="00233156" w:rsidRDefault="00181424" w:rsidP="00233156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07426855" w14:textId="34F06313" w:rsidR="00816D47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067331">
        <w:rPr>
          <w:rFonts w:ascii="Tahoma" w:hAnsi="Tahoma" w:cs="Tahoma"/>
          <w:sz w:val="16"/>
          <w:szCs w:val="16"/>
        </w:rPr>
        <w:t>, o kt</w:t>
      </w:r>
      <w:r w:rsidR="00181424">
        <w:rPr>
          <w:rFonts w:ascii="Tahoma" w:hAnsi="Tahoma" w:cs="Tahoma"/>
          <w:sz w:val="16"/>
          <w:szCs w:val="16"/>
        </w:rPr>
        <w:t xml:space="preserve">órym mowa w </w:t>
      </w:r>
      <w:r w:rsidR="004728E0">
        <w:rPr>
          <w:rFonts w:ascii="Tahoma" w:hAnsi="Tahoma" w:cs="Tahoma"/>
          <w:sz w:val="16"/>
          <w:szCs w:val="16"/>
        </w:rPr>
        <w:t>art. 125 ust. 1 ustawy Pzp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</w:t>
      </w:r>
      <w:r w:rsidR="00A22913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3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do SWZ)</w:t>
      </w:r>
      <w:r w:rsidR="000008F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– dotyczy wykonawcy</w:t>
      </w:r>
      <w:r w:rsidR="00B779ED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,</w:t>
      </w:r>
    </w:p>
    <w:p w14:paraId="051593DE" w14:textId="7886226D" w:rsidR="000008F9" w:rsidRDefault="000008F9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oświadczenie, o którym  mowa w art. 125 ust. 1 ustawy Pzp (zał nr 3a do SWZ) – dotyczy podmiotu udostępniającego zasoby,</w:t>
      </w:r>
    </w:p>
    <w:p w14:paraId="19A9398E" w14:textId="4FADAAB3" w:rsidR="00816D47" w:rsidRPr="00067331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KR</w:t>
      </w:r>
      <w:r w:rsidR="004728E0">
        <w:rPr>
          <w:rFonts w:ascii="Tahoma" w:hAnsi="Tahoma" w:cs="Tahoma"/>
          <w:sz w:val="16"/>
          <w:szCs w:val="16"/>
        </w:rPr>
        <w:t>S</w:t>
      </w:r>
      <w:r w:rsidRPr="00067331">
        <w:rPr>
          <w:rFonts w:ascii="Tahoma" w:hAnsi="Tahoma" w:cs="Tahoma"/>
          <w:sz w:val="16"/>
          <w:szCs w:val="16"/>
        </w:rPr>
        <w:t xml:space="preserve"> lub CEiDG</w:t>
      </w:r>
      <w:r w:rsidR="004728E0">
        <w:rPr>
          <w:rFonts w:ascii="Tahoma" w:hAnsi="Tahoma" w:cs="Tahoma"/>
          <w:sz w:val="16"/>
          <w:szCs w:val="16"/>
        </w:rPr>
        <w:t xml:space="preserve"> lub innego właściwego rejestru</w:t>
      </w:r>
      <w:r w:rsidRPr="00067331">
        <w:rPr>
          <w:rFonts w:ascii="Tahoma" w:hAnsi="Tahoma" w:cs="Tahoma"/>
          <w:sz w:val="16"/>
          <w:szCs w:val="16"/>
        </w:rPr>
        <w:t>, o kt</w:t>
      </w:r>
      <w:r w:rsidR="00181424">
        <w:rPr>
          <w:rFonts w:ascii="Tahoma" w:hAnsi="Tahoma" w:cs="Tahoma"/>
          <w:sz w:val="16"/>
          <w:szCs w:val="16"/>
        </w:rPr>
        <w:t xml:space="preserve">órym mowa w rozdziale IV </w:t>
      </w:r>
      <w:r w:rsidR="00B779ED">
        <w:rPr>
          <w:rFonts w:ascii="Tahoma" w:hAnsi="Tahoma" w:cs="Tahoma"/>
          <w:sz w:val="16"/>
          <w:szCs w:val="16"/>
        </w:rPr>
        <w:t>ust.</w:t>
      </w:r>
      <w:r w:rsidR="00181424">
        <w:rPr>
          <w:rFonts w:ascii="Tahoma" w:hAnsi="Tahoma" w:cs="Tahoma"/>
          <w:sz w:val="16"/>
          <w:szCs w:val="16"/>
        </w:rPr>
        <w:t xml:space="preserve"> 1.</w:t>
      </w:r>
      <w:r w:rsidR="00A22913">
        <w:rPr>
          <w:rFonts w:ascii="Tahoma" w:hAnsi="Tahoma" w:cs="Tahoma"/>
          <w:sz w:val="16"/>
          <w:szCs w:val="16"/>
        </w:rPr>
        <w:t>3</w:t>
      </w:r>
      <w:r w:rsidR="00181424">
        <w:rPr>
          <w:rFonts w:ascii="Tahoma" w:hAnsi="Tahoma" w:cs="Tahoma"/>
          <w:sz w:val="16"/>
          <w:szCs w:val="16"/>
        </w:rPr>
        <w:t xml:space="preserve"> SWZ</w:t>
      </w:r>
      <w:r w:rsidR="00B779ED">
        <w:rPr>
          <w:rFonts w:ascii="Tahoma" w:hAnsi="Tahoma" w:cs="Tahoma"/>
          <w:sz w:val="16"/>
          <w:szCs w:val="16"/>
        </w:rPr>
        <w:t>,</w:t>
      </w:r>
      <w:r w:rsidRPr="00067331">
        <w:rPr>
          <w:rFonts w:ascii="Tahoma" w:hAnsi="Tahoma" w:cs="Tahoma"/>
          <w:sz w:val="16"/>
          <w:szCs w:val="16"/>
        </w:rPr>
        <w:t xml:space="preserve"> </w:t>
      </w:r>
    </w:p>
    <w:p w14:paraId="0C11CAAA" w14:textId="562C9999" w:rsidR="00816D47" w:rsidRPr="004C1200" w:rsidRDefault="00816D47" w:rsidP="000008F9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</w:t>
      </w:r>
      <w:r w:rsidR="004E2D37">
        <w:rPr>
          <w:rFonts w:ascii="Tahoma" w:eastAsia="Arial" w:hAnsi="Tahoma" w:cs="Tahoma"/>
          <w:color w:val="000000"/>
          <w:sz w:val="16"/>
          <w:szCs w:val="16"/>
        </w:rPr>
        <w:t>,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Pr="00067331">
        <w:rPr>
          <w:rFonts w:ascii="Tahoma" w:hAnsi="Tahoma" w:cs="Tahoma"/>
          <w:sz w:val="16"/>
          <w:szCs w:val="16"/>
        </w:rPr>
        <w:t xml:space="preserve">o którym mowa w rozdziale IV </w:t>
      </w:r>
      <w:r w:rsidR="00B779ED">
        <w:rPr>
          <w:rFonts w:ascii="Tahoma" w:hAnsi="Tahoma" w:cs="Tahoma"/>
          <w:sz w:val="16"/>
          <w:szCs w:val="16"/>
        </w:rPr>
        <w:t>ust.</w:t>
      </w:r>
      <w:r w:rsidRPr="00067331">
        <w:rPr>
          <w:rFonts w:ascii="Tahoma" w:hAnsi="Tahoma" w:cs="Tahoma"/>
          <w:sz w:val="16"/>
          <w:szCs w:val="16"/>
        </w:rPr>
        <w:t xml:space="preserve"> 1.</w:t>
      </w:r>
      <w:r w:rsidR="00A22913">
        <w:rPr>
          <w:rFonts w:ascii="Tahoma" w:hAnsi="Tahoma" w:cs="Tahoma"/>
          <w:sz w:val="16"/>
          <w:szCs w:val="16"/>
        </w:rPr>
        <w:t>4</w:t>
      </w:r>
      <w:r w:rsidRPr="00067331">
        <w:rPr>
          <w:rFonts w:ascii="Tahoma" w:hAnsi="Tahoma" w:cs="Tahoma"/>
          <w:sz w:val="16"/>
          <w:szCs w:val="16"/>
        </w:rPr>
        <w:t xml:space="preserve">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181424">
        <w:rPr>
          <w:rFonts w:ascii="Tahoma" w:eastAsia="Arial" w:hAnsi="Tahoma" w:cs="Tahoma"/>
          <w:color w:val="000000"/>
          <w:sz w:val="16"/>
          <w:szCs w:val="16"/>
        </w:rPr>
        <w:t>(jeżeli dotyczy)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21989993" w14:textId="320BA22E" w:rsidR="004C1200" w:rsidRPr="00067331" w:rsidRDefault="004728E0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oświadczenie, o którym mowa w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art. 117 ust. 4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ustawy Pzp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– jeżeli dotyczy (zał. nr </w:t>
      </w:r>
      <w:r w:rsidR="00A22913">
        <w:rPr>
          <w:rFonts w:ascii="Tahoma" w:eastAsia="Arial" w:hAnsi="Tahoma" w:cs="Tahoma"/>
          <w:color w:val="000000"/>
          <w:sz w:val="16"/>
          <w:szCs w:val="16"/>
        </w:rPr>
        <w:t>4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7648709E" w14:textId="1B4498AE" w:rsidR="00816D47" w:rsidRPr="00DC6695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Pr="00067331">
        <w:rPr>
          <w:rFonts w:ascii="Tahoma" w:hAnsi="Tahoma" w:cs="Tahoma"/>
          <w:sz w:val="16"/>
          <w:szCs w:val="16"/>
        </w:rPr>
        <w:t xml:space="preserve">podmiotu, o którym mowa w </w:t>
      </w:r>
      <w:r w:rsidR="00AE20FB">
        <w:rPr>
          <w:rFonts w:ascii="Tahoma" w:hAnsi="Tahoma" w:cs="Tahoma"/>
          <w:sz w:val="16"/>
          <w:szCs w:val="16"/>
        </w:rPr>
        <w:t>art. 118 ustawy Pzp</w:t>
      </w:r>
      <w:r w:rsidR="004C1200">
        <w:rPr>
          <w:rFonts w:ascii="Tahoma" w:hAnsi="Tahoma" w:cs="Tahoma"/>
          <w:sz w:val="16"/>
          <w:szCs w:val="16"/>
        </w:rPr>
        <w:t xml:space="preserve">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(zał. nr </w:t>
      </w:r>
      <w:r w:rsidR="00A22913">
        <w:rPr>
          <w:rFonts w:ascii="Tahoma" w:eastAsia="Arial" w:hAnsi="Tahoma" w:cs="Tahoma"/>
          <w:color w:val="000000"/>
          <w:sz w:val="16"/>
          <w:szCs w:val="16"/>
        </w:rPr>
        <w:t>5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</w:t>
      </w:r>
    </w:p>
    <w:p w14:paraId="541563E5" w14:textId="72D6785C" w:rsidR="00816D47" w:rsidRPr="00B779ED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w przypadku polegania na zasobach innych podmiotów, oprócz zobowiązania </w:t>
      </w:r>
      <w:r w:rsidR="007E1DEB">
        <w:rPr>
          <w:rFonts w:ascii="Tahoma" w:eastAsia="Arial" w:hAnsi="Tahoma" w:cs="Tahoma"/>
          <w:color w:val="000000"/>
          <w:sz w:val="16"/>
          <w:szCs w:val="16"/>
        </w:rPr>
        <w:t xml:space="preserve">i oświadczenia, 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należy złożyć dokumenty dotyczące </w:t>
      </w:r>
      <w:r w:rsidR="00DD7D2F">
        <w:rPr>
          <w:rFonts w:ascii="Tahoma" w:eastAsia="Arial" w:hAnsi="Tahoma" w:cs="Tahoma"/>
          <w:color w:val="000000"/>
          <w:sz w:val="16"/>
          <w:szCs w:val="16"/>
        </w:rPr>
        <w:t xml:space="preserve">tego podmiotu wymienione w pkt </w:t>
      </w:r>
      <w:r w:rsidR="000008F9">
        <w:rPr>
          <w:rFonts w:ascii="Tahoma" w:eastAsia="Arial" w:hAnsi="Tahoma" w:cs="Tahoma"/>
          <w:color w:val="000000"/>
          <w:sz w:val="16"/>
          <w:szCs w:val="16"/>
        </w:rPr>
        <w:t>3 i 4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AE20FB">
        <w:rPr>
          <w:rFonts w:ascii="Tahoma" w:eastAsia="Arial" w:hAnsi="Tahoma" w:cs="Tahoma"/>
          <w:color w:val="000000"/>
          <w:sz w:val="16"/>
          <w:szCs w:val="16"/>
        </w:rPr>
        <w:t>powyżej</w:t>
      </w:r>
      <w:r w:rsidR="007E1DEB">
        <w:rPr>
          <w:rFonts w:ascii="Tahoma" w:eastAsia="Arial" w:hAnsi="Tahoma" w:cs="Tahoma"/>
          <w:color w:val="000000"/>
          <w:sz w:val="16"/>
          <w:szCs w:val="16"/>
        </w:rPr>
        <w:t>.</w:t>
      </w:r>
    </w:p>
    <w:sectPr w:rsidR="00816D47" w:rsidRPr="00B779ED" w:rsidSect="005F242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AB0C7" w14:textId="77777777" w:rsidR="00373E25" w:rsidRDefault="00373E25" w:rsidP="00DA5839">
      <w:r>
        <w:separator/>
      </w:r>
    </w:p>
  </w:endnote>
  <w:endnote w:type="continuationSeparator" w:id="0">
    <w:p w14:paraId="57734C74" w14:textId="77777777" w:rsidR="00373E25" w:rsidRDefault="00373E25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373E25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FC5BD" w14:textId="77777777" w:rsidR="00373E25" w:rsidRDefault="00373E25" w:rsidP="00DA5839">
      <w:r>
        <w:separator/>
      </w:r>
    </w:p>
  </w:footnote>
  <w:footnote w:type="continuationSeparator" w:id="0">
    <w:p w14:paraId="5FFFE97C" w14:textId="77777777" w:rsidR="00373E25" w:rsidRDefault="00373E25" w:rsidP="00DA5839">
      <w:r>
        <w:continuationSeparator/>
      </w:r>
    </w:p>
  </w:footnote>
  <w:footnote w:id="1">
    <w:p w14:paraId="189A39CA" w14:textId="77777777" w:rsidR="00A57D69" w:rsidRPr="00FD2818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6FA7B187" w14:textId="77777777" w:rsidR="00A57D69" w:rsidRPr="004F1CD6" w:rsidRDefault="00A57D69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0F527C43" w14:textId="77777777" w:rsidR="00A57D69" w:rsidRPr="004F1CD6" w:rsidRDefault="00A57D69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6A75BF53" w14:textId="77777777" w:rsidR="00A57D69" w:rsidRPr="004F1CD6" w:rsidRDefault="00A57D69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4239BAB4" w14:textId="77777777" w:rsidR="00A57D69" w:rsidRPr="004F1CD6" w:rsidRDefault="00A57D69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3BBC6647" w14:textId="77777777" w:rsidR="00A57D69" w:rsidRPr="004F1CD6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45AC984B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095B61AC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553F" w14:textId="08685FA0" w:rsidR="00EB685A" w:rsidRDefault="005F2424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noProof/>
      </w:rPr>
      <w:drawing>
        <wp:inline distT="0" distB="0" distL="0" distR="0" wp14:anchorId="27292178" wp14:editId="46564CC2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797EE985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AB165D">
      <w:rPr>
        <w:rFonts w:ascii="Tahoma" w:hAnsi="Tahoma" w:cs="Tahoma"/>
      </w:rPr>
      <w:t>7</w:t>
    </w:r>
    <w:r w:rsidR="00A57D69"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50322" w14:textId="5A44E34A" w:rsidR="00FF2BB6" w:rsidRDefault="005F2424" w:rsidP="00EB685A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1FD06B65" wp14:editId="4012179E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CDEF9A" w14:textId="335529B3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</w:t>
    </w:r>
    <w:r w:rsidR="00FF2BB6">
      <w:rPr>
        <w:rFonts w:ascii="Tahoma" w:hAnsi="Tahoma" w:cs="Tahoma"/>
      </w:rPr>
      <w:t>.</w:t>
    </w:r>
    <w:r w:rsidR="005F2424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594919">
    <w:abstractNumId w:val="2"/>
  </w:num>
  <w:num w:numId="2" w16cid:durableId="1804149574">
    <w:abstractNumId w:val="148"/>
  </w:num>
  <w:num w:numId="3" w16cid:durableId="1971396450">
    <w:abstractNumId w:val="64"/>
  </w:num>
  <w:num w:numId="4" w16cid:durableId="2065640764">
    <w:abstractNumId w:val="168"/>
  </w:num>
  <w:num w:numId="5" w16cid:durableId="1273056932">
    <w:abstractNumId w:val="192"/>
  </w:num>
  <w:num w:numId="6" w16cid:durableId="771318626">
    <w:abstractNumId w:val="138"/>
  </w:num>
  <w:num w:numId="7" w16cid:durableId="1610359093">
    <w:abstractNumId w:val="149"/>
  </w:num>
  <w:num w:numId="8" w16cid:durableId="1965234916">
    <w:abstractNumId w:val="54"/>
  </w:num>
  <w:num w:numId="9" w16cid:durableId="2039161949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2516736">
    <w:abstractNumId w:val="174"/>
  </w:num>
  <w:num w:numId="11" w16cid:durableId="1839079763">
    <w:abstractNumId w:val="133"/>
  </w:num>
  <w:num w:numId="12" w16cid:durableId="717438975">
    <w:abstractNumId w:val="55"/>
  </w:num>
  <w:num w:numId="13" w16cid:durableId="681199770">
    <w:abstractNumId w:val="92"/>
  </w:num>
  <w:num w:numId="14" w16cid:durableId="1047686835">
    <w:abstractNumId w:val="140"/>
  </w:num>
  <w:num w:numId="15" w16cid:durableId="1263102964">
    <w:abstractNumId w:val="161"/>
  </w:num>
  <w:num w:numId="16" w16cid:durableId="729229239">
    <w:abstractNumId w:val="162"/>
  </w:num>
  <w:num w:numId="17" w16cid:durableId="1151210309">
    <w:abstractNumId w:val="88"/>
  </w:num>
  <w:num w:numId="18" w16cid:durableId="508446488">
    <w:abstractNumId w:val="62"/>
  </w:num>
  <w:num w:numId="19" w16cid:durableId="1876312690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9715579">
    <w:abstractNumId w:val="53"/>
  </w:num>
  <w:num w:numId="21" w16cid:durableId="759378075">
    <w:abstractNumId w:val="188"/>
  </w:num>
  <w:num w:numId="22" w16cid:durableId="702365834">
    <w:abstractNumId w:val="83"/>
  </w:num>
  <w:num w:numId="23" w16cid:durableId="439758688">
    <w:abstractNumId w:val="136"/>
  </w:num>
  <w:num w:numId="24" w16cid:durableId="724260452">
    <w:abstractNumId w:val="163"/>
  </w:num>
  <w:num w:numId="25" w16cid:durableId="1156147838">
    <w:abstractNumId w:val="38"/>
  </w:num>
  <w:num w:numId="26" w16cid:durableId="2030567444">
    <w:abstractNumId w:val="127"/>
  </w:num>
  <w:num w:numId="27" w16cid:durableId="444348790">
    <w:abstractNumId w:val="101"/>
  </w:num>
  <w:num w:numId="28" w16cid:durableId="2104915312">
    <w:abstractNumId w:val="25"/>
  </w:num>
  <w:num w:numId="29" w16cid:durableId="1543320877">
    <w:abstractNumId w:val="116"/>
  </w:num>
  <w:num w:numId="30" w16cid:durableId="243033212">
    <w:abstractNumId w:val="147"/>
  </w:num>
  <w:num w:numId="31" w16cid:durableId="1310742924">
    <w:abstractNumId w:val="164"/>
  </w:num>
  <w:num w:numId="32" w16cid:durableId="1684480292">
    <w:abstractNumId w:val="184"/>
  </w:num>
  <w:num w:numId="33" w16cid:durableId="635837302">
    <w:abstractNumId w:val="121"/>
  </w:num>
  <w:num w:numId="34" w16cid:durableId="1059015814">
    <w:abstractNumId w:val="120"/>
  </w:num>
  <w:num w:numId="35" w16cid:durableId="240022949">
    <w:abstractNumId w:val="72"/>
  </w:num>
  <w:num w:numId="36" w16cid:durableId="254869675">
    <w:abstractNumId w:val="84"/>
  </w:num>
  <w:num w:numId="37" w16cid:durableId="963119008">
    <w:abstractNumId w:val="86"/>
  </w:num>
  <w:num w:numId="38" w16cid:durableId="1011223997">
    <w:abstractNumId w:val="80"/>
  </w:num>
  <w:num w:numId="39" w16cid:durableId="1817645451">
    <w:abstractNumId w:val="68"/>
  </w:num>
  <w:num w:numId="40" w16cid:durableId="803037461">
    <w:abstractNumId w:val="29"/>
  </w:num>
  <w:num w:numId="41" w16cid:durableId="1507013516">
    <w:abstractNumId w:val="152"/>
  </w:num>
  <w:num w:numId="42" w16cid:durableId="28142099">
    <w:abstractNumId w:val="81"/>
  </w:num>
  <w:num w:numId="43" w16cid:durableId="582109480">
    <w:abstractNumId w:val="108"/>
  </w:num>
  <w:num w:numId="44" w16cid:durableId="2016615888">
    <w:abstractNumId w:val="118"/>
  </w:num>
  <w:num w:numId="45" w16cid:durableId="132910642">
    <w:abstractNumId w:val="144"/>
  </w:num>
  <w:num w:numId="46" w16cid:durableId="806894545">
    <w:abstractNumId w:val="27"/>
  </w:num>
  <w:num w:numId="47" w16cid:durableId="251204595">
    <w:abstractNumId w:val="50"/>
  </w:num>
  <w:num w:numId="48" w16cid:durableId="31851551">
    <w:abstractNumId w:val="97"/>
  </w:num>
  <w:num w:numId="49" w16cid:durableId="145709658">
    <w:abstractNumId w:val="41"/>
  </w:num>
  <w:num w:numId="50" w16cid:durableId="1118261239">
    <w:abstractNumId w:val="36"/>
  </w:num>
  <w:num w:numId="51" w16cid:durableId="510797115">
    <w:abstractNumId w:val="125"/>
  </w:num>
  <w:num w:numId="52" w16cid:durableId="1375151904">
    <w:abstractNumId w:val="47"/>
  </w:num>
  <w:num w:numId="53" w16cid:durableId="1094739632">
    <w:abstractNumId w:val="146"/>
  </w:num>
  <w:num w:numId="54" w16cid:durableId="612710608">
    <w:abstractNumId w:val="105"/>
  </w:num>
  <w:num w:numId="55" w16cid:durableId="2049597316">
    <w:abstractNumId w:val="60"/>
  </w:num>
  <w:num w:numId="56" w16cid:durableId="734548346">
    <w:abstractNumId w:val="117"/>
  </w:num>
  <w:num w:numId="57" w16cid:durableId="291248434">
    <w:abstractNumId w:val="166"/>
  </w:num>
  <w:num w:numId="58" w16cid:durableId="1961372520">
    <w:abstractNumId w:val="26"/>
  </w:num>
  <w:num w:numId="59" w16cid:durableId="1853953087">
    <w:abstractNumId w:val="154"/>
  </w:num>
  <w:num w:numId="60" w16cid:durableId="1418555098">
    <w:abstractNumId w:val="182"/>
  </w:num>
  <w:num w:numId="61" w16cid:durableId="84675438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8371948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883134032">
    <w:abstractNumId w:val="28"/>
  </w:num>
  <w:num w:numId="64" w16cid:durableId="867106854">
    <w:abstractNumId w:val="129"/>
  </w:num>
  <w:num w:numId="65" w16cid:durableId="605314372">
    <w:abstractNumId w:val="34"/>
  </w:num>
  <w:num w:numId="66" w16cid:durableId="1589460118">
    <w:abstractNumId w:val="110"/>
  </w:num>
  <w:num w:numId="67" w16cid:durableId="1921519454">
    <w:abstractNumId w:val="52"/>
  </w:num>
  <w:num w:numId="68" w16cid:durableId="925965860">
    <w:abstractNumId w:val="176"/>
  </w:num>
  <w:num w:numId="69" w16cid:durableId="147523959">
    <w:abstractNumId w:val="85"/>
  </w:num>
  <w:num w:numId="70" w16cid:durableId="720522690">
    <w:abstractNumId w:val="158"/>
  </w:num>
  <w:num w:numId="71" w16cid:durableId="1401245063">
    <w:abstractNumId w:val="35"/>
  </w:num>
  <w:num w:numId="72" w16cid:durableId="1877304613">
    <w:abstractNumId w:val="137"/>
  </w:num>
  <w:num w:numId="73" w16cid:durableId="146480711">
    <w:abstractNumId w:val="131"/>
  </w:num>
  <w:num w:numId="74" w16cid:durableId="1107964504">
    <w:abstractNumId w:val="111"/>
  </w:num>
  <w:num w:numId="75" w16cid:durableId="1354376263">
    <w:abstractNumId w:val="191"/>
  </w:num>
  <w:num w:numId="76" w16cid:durableId="994914738">
    <w:abstractNumId w:val="48"/>
  </w:num>
  <w:num w:numId="77" w16cid:durableId="1791312974">
    <w:abstractNumId w:val="100"/>
  </w:num>
  <w:num w:numId="78" w16cid:durableId="2045321466">
    <w:abstractNumId w:val="160"/>
  </w:num>
  <w:num w:numId="79" w16cid:durableId="89981724">
    <w:abstractNumId w:val="172"/>
  </w:num>
  <w:num w:numId="80" w16cid:durableId="1609855248">
    <w:abstractNumId w:val="46"/>
  </w:num>
  <w:num w:numId="81" w16cid:durableId="1103650781">
    <w:abstractNumId w:val="139"/>
  </w:num>
  <w:num w:numId="82" w16cid:durableId="2056543199">
    <w:abstractNumId w:val="93"/>
  </w:num>
  <w:num w:numId="83" w16cid:durableId="37707362">
    <w:abstractNumId w:val="30"/>
  </w:num>
  <w:num w:numId="84" w16cid:durableId="1254120329">
    <w:abstractNumId w:val="56"/>
  </w:num>
  <w:num w:numId="85" w16cid:durableId="447742139">
    <w:abstractNumId w:val="185"/>
  </w:num>
  <w:num w:numId="86" w16cid:durableId="2114587997">
    <w:abstractNumId w:val="70"/>
  </w:num>
  <w:num w:numId="87" w16cid:durableId="1101490436">
    <w:abstractNumId w:val="51"/>
  </w:num>
  <w:num w:numId="88" w16cid:durableId="1018655951">
    <w:abstractNumId w:val="40"/>
  </w:num>
  <w:num w:numId="89" w16cid:durableId="325280556">
    <w:abstractNumId w:val="193"/>
  </w:num>
  <w:num w:numId="90" w16cid:durableId="320431082">
    <w:abstractNumId w:val="75"/>
  </w:num>
  <w:num w:numId="91" w16cid:durableId="374160651">
    <w:abstractNumId w:val="157"/>
  </w:num>
  <w:num w:numId="92" w16cid:durableId="1509632117">
    <w:abstractNumId w:val="103"/>
  </w:num>
  <w:num w:numId="93" w16cid:durableId="12805995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448667671">
    <w:abstractNumId w:val="40"/>
    <w:lvlOverride w:ilvl="0">
      <w:startOverride w:val="1"/>
    </w:lvlOverride>
  </w:num>
  <w:num w:numId="95" w16cid:durableId="157430295">
    <w:abstractNumId w:val="87"/>
  </w:num>
  <w:num w:numId="96" w16cid:durableId="983924114">
    <w:abstractNumId w:val="98"/>
  </w:num>
  <w:num w:numId="97" w16cid:durableId="937522510">
    <w:abstractNumId w:val="57"/>
  </w:num>
  <w:num w:numId="98" w16cid:durableId="427776673">
    <w:abstractNumId w:val="5"/>
  </w:num>
  <w:num w:numId="99" w16cid:durableId="1068305140">
    <w:abstractNumId w:val="186"/>
  </w:num>
  <w:num w:numId="100" w16cid:durableId="1414086158">
    <w:abstractNumId w:val="134"/>
  </w:num>
  <w:num w:numId="101" w16cid:durableId="829175424">
    <w:abstractNumId w:val="197"/>
  </w:num>
  <w:num w:numId="102" w16cid:durableId="1557551642">
    <w:abstractNumId w:val="132"/>
  </w:num>
  <w:num w:numId="103" w16cid:durableId="1485197460">
    <w:abstractNumId w:val="73"/>
  </w:num>
  <w:num w:numId="104" w16cid:durableId="203714412">
    <w:abstractNumId w:val="90"/>
  </w:num>
  <w:num w:numId="105" w16cid:durableId="1520698740">
    <w:abstractNumId w:val="159"/>
  </w:num>
  <w:num w:numId="106" w16cid:durableId="1943344250">
    <w:abstractNumId w:val="119"/>
  </w:num>
  <w:num w:numId="107" w16cid:durableId="57786151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519529">
    <w:abstractNumId w:val="173"/>
  </w:num>
  <w:num w:numId="109" w16cid:durableId="904996394">
    <w:abstractNumId w:val="32"/>
  </w:num>
  <w:num w:numId="110" w16cid:durableId="1928076399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870217338">
    <w:abstractNumId w:val="177"/>
  </w:num>
  <w:num w:numId="112" w16cid:durableId="1909994615">
    <w:abstractNumId w:val="126"/>
  </w:num>
  <w:num w:numId="113" w16cid:durableId="1336230770">
    <w:abstractNumId w:val="59"/>
  </w:num>
  <w:num w:numId="114" w16cid:durableId="1778022372">
    <w:abstractNumId w:val="39"/>
  </w:num>
  <w:num w:numId="115" w16cid:durableId="1414085559">
    <w:abstractNumId w:val="142"/>
  </w:num>
  <w:num w:numId="116" w16cid:durableId="139005584">
    <w:abstractNumId w:val="151"/>
  </w:num>
  <w:num w:numId="117" w16cid:durableId="382876263">
    <w:abstractNumId w:val="183"/>
  </w:num>
  <w:num w:numId="118" w16cid:durableId="1991866583">
    <w:abstractNumId w:val="112"/>
  </w:num>
  <w:num w:numId="119" w16cid:durableId="28998632">
    <w:abstractNumId w:val="65"/>
  </w:num>
  <w:num w:numId="120" w16cid:durableId="1084375596">
    <w:abstractNumId w:val="190"/>
  </w:num>
  <w:num w:numId="121" w16cid:durableId="342561535">
    <w:abstractNumId w:val="114"/>
  </w:num>
  <w:num w:numId="122" w16cid:durableId="246043811">
    <w:abstractNumId w:val="99"/>
  </w:num>
  <w:num w:numId="123" w16cid:durableId="244149438">
    <w:abstractNumId w:val="113"/>
  </w:num>
  <w:num w:numId="124" w16cid:durableId="146165393">
    <w:abstractNumId w:val="74"/>
  </w:num>
  <w:num w:numId="125" w16cid:durableId="381054246">
    <w:abstractNumId w:val="78"/>
  </w:num>
  <w:num w:numId="126" w16cid:durableId="1265576011">
    <w:abstractNumId w:val="71"/>
  </w:num>
  <w:num w:numId="127" w16cid:durableId="1622877707">
    <w:abstractNumId w:val="31"/>
  </w:num>
  <w:num w:numId="128" w16cid:durableId="916401686">
    <w:abstractNumId w:val="66"/>
  </w:num>
  <w:num w:numId="129" w16cid:durableId="199984653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676957207">
    <w:abstractNumId w:val="194"/>
  </w:num>
  <w:num w:numId="131" w16cid:durableId="130679014">
    <w:abstractNumId w:val="141"/>
  </w:num>
  <w:num w:numId="132" w16cid:durableId="1084062821">
    <w:abstractNumId w:val="175"/>
  </w:num>
  <w:num w:numId="133" w16cid:durableId="1867055969">
    <w:abstractNumId w:val="189"/>
  </w:num>
  <w:num w:numId="134" w16cid:durableId="1858303564">
    <w:abstractNumId w:val="143"/>
  </w:num>
  <w:num w:numId="135" w16cid:durableId="159320011">
    <w:abstractNumId w:val="178"/>
  </w:num>
  <w:num w:numId="136" w16cid:durableId="1028221071">
    <w:abstractNumId w:val="91"/>
  </w:num>
  <w:num w:numId="137" w16cid:durableId="1049643048">
    <w:abstractNumId w:val="107"/>
  </w:num>
  <w:num w:numId="138" w16cid:durableId="1207178804">
    <w:abstractNumId w:val="67"/>
  </w:num>
  <w:num w:numId="139" w16cid:durableId="633213595">
    <w:abstractNumId w:val="82"/>
  </w:num>
  <w:num w:numId="140" w16cid:durableId="1758136883">
    <w:abstractNumId w:val="135"/>
  </w:num>
  <w:num w:numId="141" w16cid:durableId="212733743">
    <w:abstractNumId w:val="95"/>
  </w:num>
  <w:num w:numId="142" w16cid:durableId="1786388554">
    <w:abstractNumId w:val="79"/>
  </w:num>
  <w:num w:numId="143" w16cid:durableId="138059251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762875238">
    <w:abstractNumId w:val="128"/>
  </w:num>
  <w:num w:numId="145" w16cid:durableId="1197545778">
    <w:abstractNumId w:val="115"/>
  </w:num>
  <w:num w:numId="146" w16cid:durableId="519785660">
    <w:abstractNumId w:val="43"/>
  </w:num>
  <w:num w:numId="147" w16cid:durableId="1869174231">
    <w:abstractNumId w:val="169"/>
  </w:num>
  <w:num w:numId="148" w16cid:durableId="1494447514">
    <w:abstractNumId w:val="76"/>
  </w:num>
  <w:num w:numId="149" w16cid:durableId="1003388434">
    <w:abstractNumId w:val="45"/>
  </w:num>
  <w:num w:numId="150" w16cid:durableId="1836988256">
    <w:abstractNumId w:val="153"/>
  </w:num>
  <w:num w:numId="151" w16cid:durableId="615524921">
    <w:abstractNumId w:val="37"/>
  </w:num>
  <w:num w:numId="152" w16cid:durableId="874074358">
    <w:abstractNumId w:val="89"/>
  </w:num>
  <w:num w:numId="153" w16cid:durableId="1450780568">
    <w:abstractNumId w:val="122"/>
  </w:num>
  <w:num w:numId="154" w16cid:durableId="1760246737">
    <w:abstractNumId w:val="96"/>
  </w:num>
  <w:num w:numId="155" w16cid:durableId="470443927">
    <w:abstractNumId w:val="130"/>
  </w:num>
  <w:num w:numId="156" w16cid:durableId="512649233">
    <w:abstractNumId w:val="195"/>
  </w:num>
  <w:num w:numId="157" w16cid:durableId="860975324">
    <w:abstractNumId w:val="77"/>
  </w:num>
  <w:num w:numId="158" w16cid:durableId="1435515287">
    <w:abstractNumId w:val="155"/>
  </w:num>
  <w:num w:numId="159" w16cid:durableId="626861032">
    <w:abstractNumId w:val="109"/>
  </w:num>
  <w:num w:numId="160" w16cid:durableId="414673131">
    <w:abstractNumId w:val="187"/>
  </w:num>
  <w:num w:numId="161" w16cid:durableId="1722091197">
    <w:abstractNumId w:val="33"/>
  </w:num>
  <w:num w:numId="162" w16cid:durableId="1918205262">
    <w:abstractNumId w:val="44"/>
  </w:num>
  <w:num w:numId="163" w16cid:durableId="1307470864">
    <w:abstractNumId w:val="69"/>
  </w:num>
  <w:num w:numId="164" w16cid:durableId="1772388322">
    <w:abstractNumId w:val="167"/>
  </w:num>
  <w:num w:numId="165" w16cid:durableId="1382167210">
    <w:abstractNumId w:val="150"/>
  </w:num>
  <w:num w:numId="166" w16cid:durableId="817723434">
    <w:abstractNumId w:val="106"/>
  </w:num>
  <w:num w:numId="167" w16cid:durableId="880433162">
    <w:abstractNumId w:val="165"/>
  </w:num>
  <w:num w:numId="168" w16cid:durableId="1232934226">
    <w:abstractNumId w:val="58"/>
  </w:num>
  <w:num w:numId="169" w16cid:durableId="620648364">
    <w:abstractNumId w:val="124"/>
  </w:num>
  <w:num w:numId="170" w16cid:durableId="2061204393">
    <w:abstractNumId w:val="104"/>
  </w:num>
  <w:num w:numId="171" w16cid:durableId="2097483365">
    <w:abstractNumId w:val="145"/>
  </w:num>
  <w:num w:numId="172" w16cid:durableId="553396369">
    <w:abstractNumId w:val="170"/>
  </w:num>
  <w:num w:numId="173" w16cid:durableId="223760342">
    <w:abstractNumId w:val="42"/>
  </w:num>
  <w:num w:numId="174" w16cid:durableId="501749092">
    <w:abstractNumId w:val="156"/>
  </w:num>
  <w:num w:numId="175" w16cid:durableId="1897740638">
    <w:abstractNumId w:val="0"/>
  </w:num>
  <w:num w:numId="176" w16cid:durableId="2111123395">
    <w:abstractNumId w:val="94"/>
  </w:num>
  <w:num w:numId="177" w16cid:durableId="328871936">
    <w:abstractNumId w:val="49"/>
  </w:num>
  <w:num w:numId="178" w16cid:durableId="1821580175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08F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102F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3E25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0E28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467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424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5AD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1DEB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6E4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B8D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65D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30F6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448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BB6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D4B59"/>
    <w:rsid w:val="00364815"/>
    <w:rsid w:val="003953B7"/>
    <w:rsid w:val="003A0854"/>
    <w:rsid w:val="003A78C6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95949"/>
    <w:rsid w:val="006A5E95"/>
    <w:rsid w:val="006A6F48"/>
    <w:rsid w:val="006C258D"/>
    <w:rsid w:val="006F7E46"/>
    <w:rsid w:val="0073509F"/>
    <w:rsid w:val="00742937"/>
    <w:rsid w:val="007528C9"/>
    <w:rsid w:val="00777E7D"/>
    <w:rsid w:val="007C5C20"/>
    <w:rsid w:val="007E3D34"/>
    <w:rsid w:val="00806F37"/>
    <w:rsid w:val="00815F7B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432A0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B243F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1025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2022-05-25T06:40:00Z</dcterms:modified>
</cp:coreProperties>
</file>